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C6770" w14:textId="5F31A3C8" w:rsidR="00F658B3" w:rsidRPr="00161D22" w:rsidRDefault="00F658B3" w:rsidP="00F658B3">
      <w:pPr>
        <w:ind w:left="5954" w:hanging="5954"/>
        <w:rPr>
          <w:rFonts w:ascii="Arial" w:hAnsi="Arial" w:cs="Arial"/>
          <w:b/>
        </w:rPr>
      </w:pPr>
      <w:r w:rsidRPr="00161D22">
        <w:rPr>
          <w:rFonts w:ascii="Arial" w:hAnsi="Arial" w:cs="Arial"/>
          <w:b/>
        </w:rPr>
        <w:t>DT/</w:t>
      </w:r>
      <w:r w:rsidR="00214FD1">
        <w:rPr>
          <w:rFonts w:ascii="Arial" w:hAnsi="Arial" w:cs="Arial"/>
          <w:b/>
        </w:rPr>
        <w:t>1</w:t>
      </w:r>
      <w:r w:rsidR="004D21EA" w:rsidRPr="00161D22">
        <w:rPr>
          <w:rFonts w:ascii="Arial" w:hAnsi="Arial" w:cs="Arial"/>
          <w:b/>
        </w:rPr>
        <w:t>8</w:t>
      </w:r>
      <w:r w:rsidRPr="00161D22">
        <w:rPr>
          <w:rFonts w:ascii="Arial" w:hAnsi="Arial" w:cs="Arial"/>
          <w:b/>
        </w:rPr>
        <w:t>/202</w:t>
      </w:r>
      <w:r w:rsidR="004D21EA" w:rsidRPr="00161D22">
        <w:rPr>
          <w:rFonts w:ascii="Arial" w:hAnsi="Arial" w:cs="Arial"/>
          <w:b/>
        </w:rPr>
        <w:t>5</w:t>
      </w:r>
    </w:p>
    <w:p w14:paraId="72DC3771" w14:textId="77777777" w:rsidR="00F658B3" w:rsidRPr="00161D22" w:rsidRDefault="00F658B3" w:rsidP="00F658B3">
      <w:pPr>
        <w:spacing w:after="0"/>
        <w:ind w:left="5954"/>
        <w:rPr>
          <w:rFonts w:ascii="Arial" w:hAnsi="Arial" w:cs="Arial"/>
          <w:b/>
        </w:rPr>
      </w:pPr>
      <w:r w:rsidRPr="00161D22">
        <w:rPr>
          <w:rFonts w:ascii="Arial" w:hAnsi="Arial" w:cs="Arial"/>
          <w:b/>
        </w:rPr>
        <w:t>Inwestor:</w:t>
      </w:r>
    </w:p>
    <w:p w14:paraId="471820E1" w14:textId="0547D5BA" w:rsidR="005572EE" w:rsidRPr="00161D22" w:rsidRDefault="00F658B3" w:rsidP="00F658B3">
      <w:pPr>
        <w:spacing w:after="0"/>
        <w:ind w:left="5954"/>
        <w:rPr>
          <w:rFonts w:ascii="Arial" w:hAnsi="Arial" w:cs="Arial"/>
          <w:b/>
        </w:rPr>
      </w:pPr>
      <w:r w:rsidRPr="00161D22">
        <w:rPr>
          <w:rFonts w:ascii="Arial" w:hAnsi="Arial" w:cs="Arial"/>
          <w:b/>
        </w:rPr>
        <w:t xml:space="preserve">Gmina Środa Śląska </w:t>
      </w:r>
    </w:p>
    <w:p w14:paraId="040ADC60" w14:textId="58DDA3DF" w:rsidR="00F658B3" w:rsidRPr="00161D22" w:rsidRDefault="00F658B3" w:rsidP="00F658B3">
      <w:pPr>
        <w:spacing w:after="0"/>
        <w:ind w:left="5954"/>
        <w:rPr>
          <w:rFonts w:ascii="Arial" w:hAnsi="Arial" w:cs="Arial"/>
          <w:b/>
        </w:rPr>
      </w:pPr>
      <w:r w:rsidRPr="00161D22">
        <w:rPr>
          <w:rFonts w:ascii="Arial" w:hAnsi="Arial" w:cs="Arial"/>
          <w:b/>
        </w:rPr>
        <w:t xml:space="preserve">Pl. Wolności 5 </w:t>
      </w:r>
    </w:p>
    <w:p w14:paraId="2D8B6CE7" w14:textId="0D37E7F3" w:rsidR="00F658B3" w:rsidRPr="00161D22" w:rsidRDefault="00F658B3" w:rsidP="00F658B3">
      <w:pPr>
        <w:spacing w:after="0"/>
        <w:ind w:left="5954"/>
        <w:rPr>
          <w:rFonts w:ascii="Arial" w:hAnsi="Arial" w:cs="Arial"/>
          <w:b/>
        </w:rPr>
      </w:pPr>
      <w:r w:rsidRPr="00161D22">
        <w:rPr>
          <w:rFonts w:ascii="Arial" w:hAnsi="Arial" w:cs="Arial"/>
          <w:b/>
        </w:rPr>
        <w:t>55-300 Środa Śląska</w:t>
      </w:r>
    </w:p>
    <w:p w14:paraId="5D9A173B" w14:textId="77777777" w:rsidR="0000603D" w:rsidRPr="00161D22" w:rsidRDefault="0000603D" w:rsidP="00F658B3">
      <w:pPr>
        <w:spacing w:after="0"/>
        <w:ind w:left="5954"/>
        <w:rPr>
          <w:rFonts w:ascii="Arial" w:hAnsi="Arial" w:cs="Arial"/>
          <w:b/>
        </w:rPr>
      </w:pPr>
    </w:p>
    <w:p w14:paraId="2FDEF4CC" w14:textId="06FC9B5E" w:rsidR="00F658B3" w:rsidRPr="00161D22" w:rsidRDefault="00F658B3" w:rsidP="00F658B3">
      <w:pPr>
        <w:spacing w:after="0"/>
        <w:ind w:left="5954"/>
        <w:rPr>
          <w:rFonts w:ascii="Arial" w:hAnsi="Arial" w:cs="Arial"/>
          <w:b/>
        </w:rPr>
      </w:pPr>
      <w:r w:rsidRPr="00161D22">
        <w:rPr>
          <w:rFonts w:ascii="Arial" w:hAnsi="Arial" w:cs="Arial"/>
          <w:b/>
        </w:rPr>
        <w:t>Inwestor Zastępczy</w:t>
      </w:r>
    </w:p>
    <w:p w14:paraId="66F959F3" w14:textId="363E726E" w:rsidR="00F658B3" w:rsidRPr="00161D22" w:rsidRDefault="00F658B3" w:rsidP="00F658B3">
      <w:pPr>
        <w:spacing w:after="0"/>
        <w:ind w:left="5954"/>
        <w:rPr>
          <w:rFonts w:ascii="Arial" w:hAnsi="Arial" w:cs="Arial"/>
          <w:b/>
        </w:rPr>
      </w:pPr>
      <w:r w:rsidRPr="00161D22">
        <w:rPr>
          <w:rFonts w:ascii="Arial" w:hAnsi="Arial" w:cs="Arial"/>
          <w:b/>
        </w:rPr>
        <w:t>Średzka Woda Sp. z o.o.</w:t>
      </w:r>
    </w:p>
    <w:p w14:paraId="626036C1" w14:textId="72C2CCF9" w:rsidR="00F658B3" w:rsidRPr="00161D22" w:rsidRDefault="00F658B3" w:rsidP="00F658B3">
      <w:pPr>
        <w:spacing w:after="0"/>
        <w:ind w:left="5954"/>
        <w:rPr>
          <w:rFonts w:ascii="Arial" w:hAnsi="Arial" w:cs="Arial"/>
          <w:b/>
        </w:rPr>
      </w:pPr>
      <w:r w:rsidRPr="00161D22">
        <w:rPr>
          <w:rFonts w:ascii="Arial" w:hAnsi="Arial" w:cs="Arial"/>
          <w:b/>
        </w:rPr>
        <w:t>Ul. Sikorskiego 43</w:t>
      </w:r>
    </w:p>
    <w:p w14:paraId="1CFB10A3" w14:textId="138F66C6" w:rsidR="00F658B3" w:rsidRPr="00161D22" w:rsidRDefault="00F658B3" w:rsidP="00F658B3">
      <w:pPr>
        <w:spacing w:after="0"/>
        <w:ind w:left="5954"/>
        <w:rPr>
          <w:rFonts w:ascii="Arial" w:hAnsi="Arial" w:cs="Arial"/>
          <w:b/>
        </w:rPr>
      </w:pPr>
      <w:r w:rsidRPr="00161D22">
        <w:rPr>
          <w:rFonts w:ascii="Arial" w:hAnsi="Arial" w:cs="Arial"/>
          <w:b/>
        </w:rPr>
        <w:t>55-300 Środa Śląska</w:t>
      </w:r>
    </w:p>
    <w:p w14:paraId="6C5AE268" w14:textId="77777777" w:rsidR="00F658B3" w:rsidRPr="00161D22" w:rsidRDefault="00F658B3" w:rsidP="00B4764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tbl>
      <w:tblPr>
        <w:tblW w:w="1026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0260"/>
      </w:tblGrid>
      <w:tr w:rsidR="00161D22" w:rsidRPr="00161D22" w14:paraId="2FD27443" w14:textId="77777777" w:rsidTr="00161D22">
        <w:trPr>
          <w:trHeight w:val="567"/>
        </w:trPr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E9980AB" w14:textId="77777777" w:rsidR="00161D22" w:rsidRPr="00161D22" w:rsidRDefault="00161D22" w:rsidP="00161D22">
            <w:pPr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Arial" w:hAnsi="Arial" w:cs="Arial"/>
                <w:b/>
                <w:i/>
                <w:iCs/>
              </w:rPr>
            </w:pPr>
            <w:r w:rsidRPr="00161D22">
              <w:rPr>
                <w:rFonts w:ascii="Arial" w:hAnsi="Arial" w:cs="Arial"/>
                <w:b/>
                <w:i/>
                <w:iCs/>
              </w:rPr>
              <w:t xml:space="preserve">Oświadczenie Wykonawców wspólnie ubiegających się o udzielenie zamówienia </w:t>
            </w:r>
          </w:p>
          <w:p w14:paraId="16C2B414" w14:textId="4724F845" w:rsidR="00161D22" w:rsidRPr="00161D22" w:rsidRDefault="00161D22" w:rsidP="002131B7">
            <w:pPr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Arial" w:hAnsi="Arial" w:cs="Arial"/>
                <w:b/>
                <w:i/>
                <w:iCs/>
              </w:rPr>
            </w:pPr>
            <w:r w:rsidRPr="00161D22">
              <w:rPr>
                <w:rFonts w:ascii="Arial" w:hAnsi="Arial" w:cs="Arial"/>
                <w:b/>
                <w:i/>
                <w:iCs/>
              </w:rPr>
              <w:t xml:space="preserve">dotyczące dostaw, usług lub robót budowlanych, które wykonają poszczególni wykonawcy (składane na podstawie art. 117 ust. 4 ustawy z dnia 11 września 2019 r. </w:t>
            </w:r>
          </w:p>
          <w:p w14:paraId="46832294" w14:textId="77777777" w:rsidR="00161D22" w:rsidRPr="00161D22" w:rsidRDefault="00161D22" w:rsidP="00161D22">
            <w:pPr>
              <w:numPr>
                <w:ilvl w:val="0"/>
                <w:numId w:val="8"/>
              </w:numPr>
              <w:spacing w:after="0" w:line="360" w:lineRule="auto"/>
              <w:jc w:val="both"/>
              <w:rPr>
                <w:rFonts w:ascii="Arial" w:hAnsi="Arial" w:cs="Arial"/>
                <w:b/>
                <w:i/>
                <w:iCs/>
                <w:u w:val="single"/>
              </w:rPr>
            </w:pPr>
            <w:r w:rsidRPr="00161D22">
              <w:rPr>
                <w:rFonts w:ascii="Arial" w:hAnsi="Arial" w:cs="Arial"/>
                <w:b/>
                <w:i/>
                <w:iCs/>
              </w:rPr>
              <w:t>Prawo zamówień publicznych)</w:t>
            </w:r>
          </w:p>
        </w:tc>
      </w:tr>
    </w:tbl>
    <w:p w14:paraId="37C308C7" w14:textId="77777777" w:rsidR="00161D22" w:rsidRPr="00161D22" w:rsidRDefault="00161D22" w:rsidP="00161D22">
      <w:pPr>
        <w:spacing w:after="0" w:line="360" w:lineRule="auto"/>
        <w:jc w:val="both"/>
        <w:rPr>
          <w:rFonts w:ascii="Arial" w:hAnsi="Arial" w:cs="Arial"/>
          <w:b/>
          <w:bCs/>
          <w:i/>
          <w:iCs/>
        </w:rPr>
      </w:pPr>
    </w:p>
    <w:p w14:paraId="50349D59" w14:textId="77777777" w:rsidR="00161D22" w:rsidRPr="00161D22" w:rsidRDefault="00161D22" w:rsidP="00161D22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BACD61F" w14:textId="4E94BD41" w:rsidR="00161D22" w:rsidRPr="00161D22" w:rsidRDefault="00161D22" w:rsidP="00161D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61D22">
        <w:rPr>
          <w:rFonts w:ascii="Arial" w:hAnsi="Arial" w:cs="Arial"/>
          <w:sz w:val="24"/>
          <w:szCs w:val="24"/>
        </w:rPr>
        <w:t xml:space="preserve">Wykonawcy wspólnie ubiegający się o udzielenie zamówienia </w:t>
      </w:r>
      <w:proofErr w:type="spellStart"/>
      <w:r w:rsidRPr="00161D22">
        <w:rPr>
          <w:rFonts w:ascii="Arial" w:hAnsi="Arial" w:cs="Arial"/>
          <w:sz w:val="24"/>
          <w:szCs w:val="24"/>
        </w:rPr>
        <w:t>pn</w:t>
      </w:r>
      <w:proofErr w:type="spellEnd"/>
      <w:r w:rsidRPr="00161D22">
        <w:rPr>
          <w:rFonts w:ascii="Arial" w:hAnsi="Arial" w:cs="Arial"/>
          <w:sz w:val="24"/>
          <w:szCs w:val="24"/>
        </w:rPr>
        <w:t xml:space="preserve">: </w:t>
      </w:r>
      <w:r w:rsidRPr="00161D22">
        <w:rPr>
          <w:rFonts w:ascii="Arial" w:hAnsi="Arial" w:cs="Arial"/>
          <w:b/>
          <w:color w:val="000000" w:themeColor="text1"/>
          <w:sz w:val="24"/>
          <w:szCs w:val="24"/>
        </w:rPr>
        <w:t>Budowa kanalizacji sanitarnej z przepompownią ścieków oraz sieci wodociągowej w miejscowości Michałów</w:t>
      </w:r>
      <w:r w:rsidRPr="00161D22">
        <w:rPr>
          <w:rFonts w:ascii="Arial" w:hAnsi="Arial" w:cs="Arial"/>
          <w:sz w:val="24"/>
          <w:szCs w:val="24"/>
        </w:rPr>
        <w:t>:</w:t>
      </w:r>
    </w:p>
    <w:p w14:paraId="409F3934" w14:textId="77777777" w:rsidR="00161D22" w:rsidRPr="00161D22" w:rsidRDefault="00161D22" w:rsidP="00161D22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01E5F628" w14:textId="3217D125" w:rsidR="00161D22" w:rsidRPr="00161D22" w:rsidRDefault="00161D22" w:rsidP="00161D22">
      <w:pPr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61D22">
        <w:rPr>
          <w:rFonts w:ascii="Arial" w:hAnsi="Arial" w:cs="Arial"/>
          <w:sz w:val="24"/>
          <w:szCs w:val="24"/>
        </w:rPr>
        <w:t>..........................................................................................……………………………</w:t>
      </w:r>
    </w:p>
    <w:p w14:paraId="69F37290" w14:textId="440B55C3" w:rsidR="00161D22" w:rsidRPr="00161D22" w:rsidRDefault="00161D22" w:rsidP="00161D22">
      <w:pPr>
        <w:numPr>
          <w:ilvl w:val="0"/>
          <w:numId w:val="9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61D22">
        <w:rPr>
          <w:rFonts w:ascii="Arial" w:hAnsi="Arial" w:cs="Arial"/>
          <w:sz w:val="24"/>
          <w:szCs w:val="24"/>
        </w:rPr>
        <w:t>………………………………………………………………………………………</w:t>
      </w:r>
    </w:p>
    <w:p w14:paraId="3B7EE7BD" w14:textId="77777777" w:rsidR="00161D22" w:rsidRPr="00161D22" w:rsidRDefault="00161D22" w:rsidP="00161D22">
      <w:pPr>
        <w:spacing w:after="0" w:line="360" w:lineRule="auto"/>
        <w:ind w:firstLine="426"/>
        <w:jc w:val="both"/>
        <w:rPr>
          <w:rFonts w:ascii="Arial" w:hAnsi="Arial" w:cs="Arial"/>
          <w:i/>
          <w:iCs/>
          <w:sz w:val="18"/>
          <w:szCs w:val="18"/>
        </w:rPr>
      </w:pPr>
      <w:r w:rsidRPr="00161D22">
        <w:rPr>
          <w:rFonts w:ascii="Arial" w:hAnsi="Arial" w:cs="Arial"/>
          <w:i/>
          <w:iCs/>
          <w:sz w:val="18"/>
          <w:szCs w:val="18"/>
        </w:rPr>
        <w:t>(pełna nazwy/firmy, adresy, w zależności od podmiotu: NIP/PESEL, KRS/</w:t>
      </w:r>
      <w:proofErr w:type="spellStart"/>
      <w:r w:rsidRPr="00161D22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161D22">
        <w:rPr>
          <w:rFonts w:ascii="Arial" w:hAnsi="Arial" w:cs="Arial"/>
          <w:i/>
          <w:iCs/>
          <w:sz w:val="18"/>
          <w:szCs w:val="18"/>
        </w:rPr>
        <w:t>)</w:t>
      </w:r>
    </w:p>
    <w:p w14:paraId="0E8D06F2" w14:textId="77777777" w:rsidR="00161D22" w:rsidRPr="00161D22" w:rsidRDefault="00161D22" w:rsidP="00161D22">
      <w:pPr>
        <w:spacing w:after="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5EE9744A" w14:textId="76D015B8" w:rsidR="00161D22" w:rsidRPr="00161D22" w:rsidRDefault="00161D22" w:rsidP="00161D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61D22">
        <w:rPr>
          <w:rFonts w:ascii="Arial" w:hAnsi="Arial" w:cs="Arial"/>
          <w:sz w:val="24"/>
          <w:szCs w:val="24"/>
        </w:rPr>
        <w:t>Zgodnie oświadczają że:</w:t>
      </w:r>
    </w:p>
    <w:p w14:paraId="23805C3C" w14:textId="77777777" w:rsidR="00161D22" w:rsidRDefault="00161D22" w:rsidP="00161D22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4CFE20F4" w14:textId="0E5F2F69" w:rsidR="00161D22" w:rsidRDefault="00161D22" w:rsidP="00161D22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161D22">
        <w:rPr>
          <w:rFonts w:ascii="Arial" w:hAnsi="Arial" w:cs="Arial"/>
          <w:sz w:val="24"/>
          <w:szCs w:val="24"/>
        </w:rPr>
        <w:t>Wykonawca</w:t>
      </w:r>
      <w:r w:rsidRPr="00161D22">
        <w:rPr>
          <w:rFonts w:ascii="Arial" w:hAnsi="Arial" w:cs="Arial"/>
          <w:i/>
          <w:iCs/>
        </w:rPr>
        <w:t>......................................................................................................</w:t>
      </w:r>
    </w:p>
    <w:p w14:paraId="42E1CEBA" w14:textId="77777777" w:rsidR="00161D22" w:rsidRPr="00161D22" w:rsidRDefault="00161D22" w:rsidP="00161D22">
      <w:pPr>
        <w:spacing w:after="0" w:line="360" w:lineRule="auto"/>
        <w:ind w:left="708" w:firstLine="708"/>
        <w:jc w:val="both"/>
        <w:rPr>
          <w:rFonts w:ascii="Arial" w:hAnsi="Arial" w:cs="Arial"/>
          <w:i/>
          <w:iCs/>
          <w:sz w:val="18"/>
          <w:szCs w:val="18"/>
        </w:rPr>
      </w:pPr>
      <w:r w:rsidRPr="00161D22">
        <w:rPr>
          <w:rFonts w:ascii="Arial" w:hAnsi="Arial" w:cs="Arial"/>
          <w:i/>
          <w:iCs/>
          <w:sz w:val="18"/>
          <w:szCs w:val="18"/>
        </w:rPr>
        <w:t>(nazwa i adres Wykonawcy)</w:t>
      </w:r>
    </w:p>
    <w:p w14:paraId="6BF4F42E" w14:textId="71F4E0EC" w:rsidR="00161D22" w:rsidRPr="00161D22" w:rsidRDefault="00161D22" w:rsidP="00161D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61D22">
        <w:rPr>
          <w:rFonts w:ascii="Arial" w:hAnsi="Arial" w:cs="Arial"/>
          <w:sz w:val="24"/>
          <w:szCs w:val="24"/>
        </w:rPr>
        <w:t xml:space="preserve"> zrealizuje: 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……………………………………………………………………..</w:t>
      </w:r>
    </w:p>
    <w:p w14:paraId="2F48719D" w14:textId="77777777" w:rsidR="00161D22" w:rsidRPr="00161D22" w:rsidRDefault="00161D22" w:rsidP="00161D22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6C0C9FDA" w14:textId="74AA78CD" w:rsidR="00161D22" w:rsidRDefault="00161D22" w:rsidP="00161D22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161D22">
        <w:rPr>
          <w:rFonts w:ascii="Arial" w:hAnsi="Arial" w:cs="Arial"/>
          <w:sz w:val="24"/>
          <w:szCs w:val="24"/>
        </w:rPr>
        <w:t>Wykonawc</w:t>
      </w:r>
      <w:r w:rsidRPr="00161D22">
        <w:rPr>
          <w:rFonts w:ascii="Arial" w:hAnsi="Arial" w:cs="Arial"/>
          <w:i/>
          <w:iCs/>
        </w:rPr>
        <w:t>a......................................................................................................</w:t>
      </w:r>
    </w:p>
    <w:p w14:paraId="09139FCF" w14:textId="77777777" w:rsidR="00161D22" w:rsidRPr="00161D22" w:rsidRDefault="00161D22" w:rsidP="00161D22">
      <w:pPr>
        <w:spacing w:after="0" w:line="360" w:lineRule="auto"/>
        <w:ind w:left="708" w:firstLine="708"/>
        <w:jc w:val="both"/>
        <w:rPr>
          <w:rFonts w:ascii="Arial" w:hAnsi="Arial" w:cs="Arial"/>
          <w:i/>
          <w:iCs/>
          <w:sz w:val="18"/>
          <w:szCs w:val="18"/>
        </w:rPr>
      </w:pPr>
      <w:r w:rsidRPr="00161D22">
        <w:rPr>
          <w:rFonts w:ascii="Arial" w:hAnsi="Arial" w:cs="Arial"/>
          <w:i/>
          <w:iCs/>
          <w:sz w:val="18"/>
          <w:szCs w:val="18"/>
        </w:rPr>
        <w:t xml:space="preserve">(nazwa i adres Wykonawcy) </w:t>
      </w:r>
    </w:p>
    <w:p w14:paraId="093B52E7" w14:textId="5A65ADAD" w:rsidR="00161D22" w:rsidRDefault="00161D22" w:rsidP="00161D22">
      <w:pPr>
        <w:spacing w:after="0" w:line="360" w:lineRule="auto"/>
        <w:jc w:val="both"/>
        <w:rPr>
          <w:rFonts w:ascii="Arial" w:hAnsi="Arial" w:cs="Arial"/>
          <w:i/>
          <w:iCs/>
        </w:rPr>
      </w:pPr>
      <w:r w:rsidRPr="00161D22">
        <w:rPr>
          <w:rFonts w:ascii="Arial" w:hAnsi="Arial" w:cs="Arial"/>
          <w:sz w:val="24"/>
          <w:szCs w:val="24"/>
        </w:rPr>
        <w:t>zrealizuje:</w:t>
      </w:r>
      <w:r w:rsidRPr="00161D22">
        <w:rPr>
          <w:rFonts w:ascii="Arial" w:hAnsi="Arial" w:cs="Arial"/>
          <w:i/>
          <w:iCs/>
          <w:sz w:val="24"/>
          <w:szCs w:val="24"/>
        </w:rPr>
        <w:t xml:space="preserve"> </w:t>
      </w:r>
      <w:r w:rsidRPr="00161D22">
        <w:rPr>
          <w:rFonts w:ascii="Arial" w:hAnsi="Arial" w:cs="Arial"/>
          <w:i/>
          <w:iCs/>
        </w:rPr>
        <w:t>.......................................................................................................................</w:t>
      </w:r>
    </w:p>
    <w:p w14:paraId="4131335F" w14:textId="77777777" w:rsidR="00161D22" w:rsidRPr="00161D22" w:rsidRDefault="00161D22" w:rsidP="00161D22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43E82A9B" w14:textId="77777777" w:rsidR="00161D22" w:rsidRPr="00161D22" w:rsidRDefault="00161D22" w:rsidP="00161D22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3CB7491C" w14:textId="0B1DD25B" w:rsidR="00161D22" w:rsidRDefault="00161D22" w:rsidP="00161D22">
      <w:pPr>
        <w:spacing w:after="0" w:line="360" w:lineRule="auto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……………………………………..</w:t>
      </w:r>
    </w:p>
    <w:p w14:paraId="47244DE0" w14:textId="1F8B93B3" w:rsidR="00161D22" w:rsidRPr="00161D22" w:rsidRDefault="00161D22" w:rsidP="00161D22">
      <w:pPr>
        <w:spacing w:after="0" w:line="360" w:lineRule="auto"/>
        <w:jc w:val="right"/>
        <w:rPr>
          <w:rFonts w:ascii="Arial" w:hAnsi="Arial" w:cs="Arial"/>
          <w:i/>
          <w:iCs/>
          <w:sz w:val="18"/>
          <w:szCs w:val="18"/>
        </w:rPr>
      </w:pPr>
      <w:r w:rsidRPr="00161D22">
        <w:rPr>
          <w:rFonts w:ascii="Arial" w:hAnsi="Arial" w:cs="Arial"/>
          <w:i/>
          <w:iCs/>
          <w:sz w:val="18"/>
          <w:szCs w:val="18"/>
        </w:rPr>
        <w:t>(podpis)</w:t>
      </w:r>
    </w:p>
    <w:p w14:paraId="5C188BAA" w14:textId="77777777" w:rsidR="00161D22" w:rsidRPr="00161D22" w:rsidRDefault="00161D22" w:rsidP="00161D22">
      <w:pPr>
        <w:spacing w:after="0" w:line="360" w:lineRule="auto"/>
        <w:jc w:val="both"/>
        <w:rPr>
          <w:rFonts w:ascii="Arial" w:hAnsi="Arial" w:cs="Arial"/>
          <w:b/>
          <w:bCs/>
          <w:i/>
          <w:iCs/>
        </w:rPr>
      </w:pPr>
    </w:p>
    <w:sectPr w:rsidR="00161D22" w:rsidRPr="00161D22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65953" w14:textId="77777777" w:rsidR="00682F50" w:rsidRDefault="00682F50" w:rsidP="0038231F">
      <w:pPr>
        <w:spacing w:after="0" w:line="240" w:lineRule="auto"/>
      </w:pPr>
      <w:r>
        <w:separator/>
      </w:r>
    </w:p>
  </w:endnote>
  <w:endnote w:type="continuationSeparator" w:id="0">
    <w:p w14:paraId="210377A7" w14:textId="77777777" w:rsidR="00682F50" w:rsidRDefault="00682F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9A022" w14:textId="77777777" w:rsidR="00161D22" w:rsidRDefault="00161D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27894" w14:textId="77777777" w:rsidR="00161D22" w:rsidRDefault="00161D2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81D47" w14:textId="77777777" w:rsidR="00161D22" w:rsidRDefault="00161D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DAAC8" w14:textId="77777777" w:rsidR="00682F50" w:rsidRDefault="00682F50" w:rsidP="0038231F">
      <w:pPr>
        <w:spacing w:after="0" w:line="240" w:lineRule="auto"/>
      </w:pPr>
      <w:r>
        <w:separator/>
      </w:r>
    </w:p>
  </w:footnote>
  <w:footnote w:type="continuationSeparator" w:id="0">
    <w:p w14:paraId="20445FAE" w14:textId="77777777" w:rsidR="00682F50" w:rsidRDefault="00682F5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E7878" w14:textId="77777777" w:rsidR="00161D22" w:rsidRDefault="00161D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76093" w14:textId="21374E21" w:rsidR="00F658B3" w:rsidRDefault="00F658B3" w:rsidP="00A232C3">
    <w:pPr>
      <w:pStyle w:val="Nagwek"/>
      <w:jc w:val="right"/>
    </w:pPr>
    <w:r>
      <w:t xml:space="preserve">Załącznik nr </w:t>
    </w:r>
    <w:r w:rsidR="00161D22">
      <w:t>14</w:t>
    </w:r>
    <w: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404C7" w14:textId="77777777" w:rsidR="00161D22" w:rsidRDefault="00161D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787996">
    <w:abstractNumId w:val="7"/>
  </w:num>
  <w:num w:numId="2" w16cid:durableId="1892614879">
    <w:abstractNumId w:val="3"/>
  </w:num>
  <w:num w:numId="3" w16cid:durableId="2146190818">
    <w:abstractNumId w:val="6"/>
  </w:num>
  <w:num w:numId="4" w16cid:durableId="879712015">
    <w:abstractNumId w:val="9"/>
  </w:num>
  <w:num w:numId="5" w16cid:durableId="588271780">
    <w:abstractNumId w:val="8"/>
  </w:num>
  <w:num w:numId="6" w16cid:durableId="1936009513">
    <w:abstractNumId w:val="5"/>
  </w:num>
  <w:num w:numId="7" w16cid:durableId="101153368">
    <w:abstractNumId w:val="4"/>
  </w:num>
  <w:num w:numId="8" w16cid:durableId="1825207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195845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357995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03D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08BC"/>
    <w:rsid w:val="00161D22"/>
    <w:rsid w:val="001902D2"/>
    <w:rsid w:val="001947C2"/>
    <w:rsid w:val="001B7B0A"/>
    <w:rsid w:val="001C6945"/>
    <w:rsid w:val="001F027E"/>
    <w:rsid w:val="001F3C5C"/>
    <w:rsid w:val="00203A40"/>
    <w:rsid w:val="00214FD1"/>
    <w:rsid w:val="002168A8"/>
    <w:rsid w:val="0021714A"/>
    <w:rsid w:val="00255142"/>
    <w:rsid w:val="00256CEC"/>
    <w:rsid w:val="00262D61"/>
    <w:rsid w:val="00265E17"/>
    <w:rsid w:val="00290B01"/>
    <w:rsid w:val="002B089B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1D58"/>
    <w:rsid w:val="0038231F"/>
    <w:rsid w:val="003B2070"/>
    <w:rsid w:val="003B214C"/>
    <w:rsid w:val="003B7238"/>
    <w:rsid w:val="003C1C5F"/>
    <w:rsid w:val="003C3B64"/>
    <w:rsid w:val="003D5A3B"/>
    <w:rsid w:val="003F024C"/>
    <w:rsid w:val="003F0CA0"/>
    <w:rsid w:val="00434CC2"/>
    <w:rsid w:val="00441498"/>
    <w:rsid w:val="004609F1"/>
    <w:rsid w:val="004651B5"/>
    <w:rsid w:val="004761C6"/>
    <w:rsid w:val="00476E7D"/>
    <w:rsid w:val="00482F6E"/>
    <w:rsid w:val="00484F88"/>
    <w:rsid w:val="004B16F5"/>
    <w:rsid w:val="004B59DC"/>
    <w:rsid w:val="004C1EED"/>
    <w:rsid w:val="004C4854"/>
    <w:rsid w:val="004D21EA"/>
    <w:rsid w:val="004D7E48"/>
    <w:rsid w:val="004F23F7"/>
    <w:rsid w:val="004F2750"/>
    <w:rsid w:val="004F40EF"/>
    <w:rsid w:val="005149D6"/>
    <w:rsid w:val="00520174"/>
    <w:rsid w:val="005572EE"/>
    <w:rsid w:val="005641F0"/>
    <w:rsid w:val="005C277E"/>
    <w:rsid w:val="005C39CA"/>
    <w:rsid w:val="005E176A"/>
    <w:rsid w:val="005F29B8"/>
    <w:rsid w:val="005F5F84"/>
    <w:rsid w:val="00607BE6"/>
    <w:rsid w:val="00634311"/>
    <w:rsid w:val="00682F50"/>
    <w:rsid w:val="006A3A1F"/>
    <w:rsid w:val="006A52B6"/>
    <w:rsid w:val="006E7D1F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97CA3"/>
    <w:rsid w:val="007B01C8"/>
    <w:rsid w:val="007D5B61"/>
    <w:rsid w:val="007E2F69"/>
    <w:rsid w:val="00804F07"/>
    <w:rsid w:val="008201A8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32C3"/>
    <w:rsid w:val="00A24C2D"/>
    <w:rsid w:val="00A276E4"/>
    <w:rsid w:val="00A3062E"/>
    <w:rsid w:val="00A347DE"/>
    <w:rsid w:val="00A5557E"/>
    <w:rsid w:val="00AA1FA9"/>
    <w:rsid w:val="00AA6324"/>
    <w:rsid w:val="00AE6FF2"/>
    <w:rsid w:val="00B0088C"/>
    <w:rsid w:val="00B15219"/>
    <w:rsid w:val="00B15FD3"/>
    <w:rsid w:val="00B34079"/>
    <w:rsid w:val="00B4764C"/>
    <w:rsid w:val="00B66DEC"/>
    <w:rsid w:val="00B762C9"/>
    <w:rsid w:val="00B8005E"/>
    <w:rsid w:val="00B90E42"/>
    <w:rsid w:val="00BA202F"/>
    <w:rsid w:val="00BB0C3C"/>
    <w:rsid w:val="00C014B5"/>
    <w:rsid w:val="00C4103F"/>
    <w:rsid w:val="00C57DEB"/>
    <w:rsid w:val="00C759F7"/>
    <w:rsid w:val="00C81012"/>
    <w:rsid w:val="00CB0CC8"/>
    <w:rsid w:val="00D23F3D"/>
    <w:rsid w:val="00D34D9A"/>
    <w:rsid w:val="00D409DE"/>
    <w:rsid w:val="00D42C9B"/>
    <w:rsid w:val="00D531D5"/>
    <w:rsid w:val="00D7532C"/>
    <w:rsid w:val="00D92FCA"/>
    <w:rsid w:val="00DA6EC7"/>
    <w:rsid w:val="00DB061A"/>
    <w:rsid w:val="00DC244B"/>
    <w:rsid w:val="00DD146A"/>
    <w:rsid w:val="00DD3E9D"/>
    <w:rsid w:val="00DE70C5"/>
    <w:rsid w:val="00E022A1"/>
    <w:rsid w:val="00E21B42"/>
    <w:rsid w:val="00E309E9"/>
    <w:rsid w:val="00E31C06"/>
    <w:rsid w:val="00E64482"/>
    <w:rsid w:val="00E65685"/>
    <w:rsid w:val="00E73190"/>
    <w:rsid w:val="00E73CEB"/>
    <w:rsid w:val="00E85A66"/>
    <w:rsid w:val="00E90D2C"/>
    <w:rsid w:val="00EB7CDE"/>
    <w:rsid w:val="00EC0EBA"/>
    <w:rsid w:val="00EE1FBF"/>
    <w:rsid w:val="00EF30BE"/>
    <w:rsid w:val="00EF74CA"/>
    <w:rsid w:val="00F04280"/>
    <w:rsid w:val="00F365F2"/>
    <w:rsid w:val="00F43919"/>
    <w:rsid w:val="00F62711"/>
    <w:rsid w:val="00F658B3"/>
    <w:rsid w:val="00FA574E"/>
    <w:rsid w:val="00FC0317"/>
    <w:rsid w:val="00FC22EC"/>
    <w:rsid w:val="00FC736A"/>
    <w:rsid w:val="00FE4E2B"/>
    <w:rsid w:val="00FF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39CB88"/>
  <w15:docId w15:val="{38831232-402C-4E1E-B798-9705A034C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9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2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4FFBA-2EAB-4AB2-839F-4799DBD2D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Natalia Jemioło-Siek</cp:lastModifiedBy>
  <cp:revision>2</cp:revision>
  <cp:lastPrinted>2021-03-10T10:08:00Z</cp:lastPrinted>
  <dcterms:created xsi:type="dcterms:W3CDTF">2025-12-19T10:15:00Z</dcterms:created>
  <dcterms:modified xsi:type="dcterms:W3CDTF">2025-12-19T10:15:00Z</dcterms:modified>
</cp:coreProperties>
</file>